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6E69FFB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517261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17261" w:rsidRPr="00355B06">
        <w:rPr>
          <w:rFonts w:asciiTheme="minorHAnsi" w:hAnsiTheme="minorHAnsi" w:cstheme="minorHAnsi"/>
          <w:sz w:val="22"/>
          <w:szCs w:val="22"/>
        </w:rPr>
        <w:t>Jarosław</w:t>
      </w:r>
      <w:r w:rsidR="0051726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17261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517261">
        <w:rPr>
          <w:rFonts w:asciiTheme="minorHAnsi" w:hAnsiTheme="minorHAnsi" w:cstheme="minorHAnsi"/>
          <w:sz w:val="22"/>
          <w:szCs w:val="22"/>
        </w:rPr>
        <w:t xml:space="preserve"> </w:t>
      </w:r>
      <w:r w:rsidR="00517261" w:rsidRPr="00355B06">
        <w:rPr>
          <w:rFonts w:asciiTheme="minorHAnsi" w:hAnsiTheme="minorHAnsi" w:cstheme="minorHAnsi"/>
          <w:sz w:val="22"/>
          <w:szCs w:val="22"/>
        </w:rPr>
        <w:t>Profit</w:t>
      </w:r>
      <w:r w:rsidRPr="00C94705">
        <w:rPr>
          <w:rFonts w:asciiTheme="minorHAnsi" w:hAnsiTheme="minorHAnsi" w:cstheme="minorHAnsi"/>
          <w:sz w:val="22"/>
          <w:szCs w:val="22"/>
        </w:rPr>
        <w:t>, realizujące</w:t>
      </w:r>
      <w:r w:rsidR="00517261">
        <w:rPr>
          <w:rFonts w:asciiTheme="minorHAnsi" w:hAnsiTheme="minorHAnsi" w:cstheme="minorHAnsi"/>
          <w:sz w:val="22"/>
          <w:szCs w:val="22"/>
        </w:rPr>
        <w:t>go</w:t>
      </w:r>
      <w:r w:rsidRPr="00C94705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„Centrum Mielnica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39936C8" w14:textId="289419E1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16288" w14:textId="77777777" w:rsidR="00F11E73" w:rsidRDefault="00F11E73">
      <w:r>
        <w:separator/>
      </w:r>
    </w:p>
  </w:endnote>
  <w:endnote w:type="continuationSeparator" w:id="0">
    <w:p w14:paraId="71B9BB5A" w14:textId="77777777" w:rsidR="00F11E73" w:rsidRDefault="00F1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6B26D" w14:textId="77777777" w:rsidR="00F11E73" w:rsidRDefault="00F11E73">
      <w:r>
        <w:separator/>
      </w:r>
    </w:p>
  </w:footnote>
  <w:footnote w:type="continuationSeparator" w:id="0">
    <w:p w14:paraId="1B60D604" w14:textId="77777777" w:rsidR="00F11E73" w:rsidRDefault="00F11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17261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0C5B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0FDB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0A54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11E73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1891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2025-09-17T09:30:00Z</dcterms:created>
  <dcterms:modified xsi:type="dcterms:W3CDTF">2025-09-17T09:30:00Z</dcterms:modified>
</cp:coreProperties>
</file>